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ПРИЛОЖЕНИЕ № 4</w:t>
      </w:r>
    </w:p>
    <w:p w:rsidR="00F7408F" w:rsidRDefault="002E6E36" w:rsidP="003F3FEB">
      <w:pPr>
        <w:ind w:left="5580"/>
        <w:rPr>
          <w:sz w:val="28"/>
        </w:rPr>
      </w:pPr>
      <w:r>
        <w:rPr>
          <w:sz w:val="28"/>
        </w:rPr>
        <w:t>к решению</w:t>
      </w:r>
      <w:r w:rsidR="00F7408F">
        <w:rPr>
          <w:sz w:val="28"/>
        </w:rPr>
        <w:t xml:space="preserve"> Совета муниципально</w:t>
      </w:r>
      <w:r w:rsidR="004032D0">
        <w:rPr>
          <w:sz w:val="28"/>
        </w:rPr>
        <w:t xml:space="preserve">го образования Тимашевский </w:t>
      </w:r>
      <w:r w:rsidR="00F7408F">
        <w:rPr>
          <w:sz w:val="28"/>
        </w:rPr>
        <w:t>район</w:t>
      </w: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 xml:space="preserve">от </w:t>
      </w:r>
      <w:r w:rsidR="005C173C">
        <w:rPr>
          <w:sz w:val="28"/>
        </w:rPr>
        <w:t>14.02.2017г. № 155</w:t>
      </w:r>
      <w:bookmarkStart w:id="0" w:name="_GoBack"/>
      <w:bookmarkEnd w:id="0"/>
    </w:p>
    <w:p w:rsidR="00F7408F" w:rsidRDefault="00F7408F" w:rsidP="00781D78">
      <w:pPr>
        <w:ind w:left="5580"/>
        <w:jc w:val="center"/>
        <w:rPr>
          <w:sz w:val="28"/>
        </w:rPr>
      </w:pPr>
    </w:p>
    <w:p w:rsidR="00F7408F" w:rsidRDefault="00F7408F" w:rsidP="00781D78">
      <w:pPr>
        <w:ind w:left="5580"/>
        <w:jc w:val="center"/>
        <w:rPr>
          <w:sz w:val="28"/>
        </w:rPr>
      </w:pPr>
    </w:p>
    <w:p w:rsidR="00F7408F" w:rsidRDefault="00F7408F" w:rsidP="0007293B">
      <w:pPr>
        <w:pStyle w:val="a5"/>
        <w:jc w:val="center"/>
        <w:rPr>
          <w:rFonts w:ascii="Times New Roman" w:hAnsi="Times New Roman"/>
          <w:sz w:val="24"/>
        </w:rPr>
      </w:pPr>
    </w:p>
    <w:p w:rsidR="00F7408F" w:rsidRDefault="00F7408F" w:rsidP="0007293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2E6E36" w:rsidRPr="00456163" w:rsidRDefault="002E6E36" w:rsidP="002E6E36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456163">
        <w:rPr>
          <w:sz w:val="28"/>
          <w:szCs w:val="24"/>
        </w:rPr>
        <w:t>СОСТАВ</w:t>
      </w:r>
    </w:p>
    <w:p w:rsidR="002E6E36" w:rsidRPr="00456163" w:rsidRDefault="002E6E36" w:rsidP="00162A3F">
      <w:pPr>
        <w:widowControl/>
        <w:autoSpaceDE/>
        <w:autoSpaceDN/>
        <w:adjustRightInd/>
        <w:jc w:val="center"/>
        <w:rPr>
          <w:sz w:val="28"/>
          <w:lang w:eastAsia="x-none"/>
        </w:rPr>
      </w:pPr>
      <w:r w:rsidRPr="00456163">
        <w:rPr>
          <w:sz w:val="28"/>
          <w:lang w:val="x-none" w:eastAsia="x-none"/>
        </w:rPr>
        <w:t xml:space="preserve">рабочей группы по учету предложений по проекту </w:t>
      </w:r>
      <w:r w:rsidRPr="00456163">
        <w:rPr>
          <w:sz w:val="28"/>
          <w:lang w:eastAsia="x-none"/>
        </w:rPr>
        <w:t xml:space="preserve">решения </w:t>
      </w:r>
      <w:r w:rsidRPr="00456163">
        <w:rPr>
          <w:rFonts w:cs="Wingdings"/>
          <w:sz w:val="28"/>
          <w:lang w:eastAsia="ar-SA"/>
        </w:rPr>
        <w:t xml:space="preserve">Совета муниципального образования Тимашевский район </w:t>
      </w:r>
      <w:r w:rsidRPr="00456163">
        <w:rPr>
          <w:sz w:val="28"/>
          <w:lang w:eastAsia="x-none"/>
        </w:rPr>
        <w:t>«</w:t>
      </w:r>
      <w:r w:rsidR="00FF4A1A" w:rsidRPr="00456163">
        <w:rPr>
          <w:sz w:val="28"/>
          <w:szCs w:val="24"/>
        </w:rPr>
        <w:t xml:space="preserve">О внесении изменений </w:t>
      </w:r>
      <w:r w:rsidRPr="00456163">
        <w:rPr>
          <w:sz w:val="28"/>
          <w:szCs w:val="24"/>
        </w:rPr>
        <w:t>и дополнений</w:t>
      </w:r>
      <w:r w:rsidR="00FF4A1A" w:rsidRPr="00456163">
        <w:rPr>
          <w:sz w:val="28"/>
          <w:szCs w:val="24"/>
        </w:rPr>
        <w:t xml:space="preserve"> </w:t>
      </w:r>
      <w:r w:rsidRPr="00456163">
        <w:rPr>
          <w:sz w:val="28"/>
          <w:szCs w:val="24"/>
        </w:rPr>
        <w:t xml:space="preserve">в Устав </w:t>
      </w:r>
      <w:r w:rsidRPr="00456163">
        <w:rPr>
          <w:rFonts w:cs="Wingdings"/>
          <w:sz w:val="28"/>
          <w:lang w:eastAsia="ar-SA"/>
        </w:rPr>
        <w:t>муниципального образования Тимашевский</w:t>
      </w:r>
      <w:r w:rsidR="00FF4A1A" w:rsidRPr="00456163">
        <w:rPr>
          <w:rFonts w:cs="Wingdings"/>
          <w:sz w:val="28"/>
          <w:lang w:eastAsia="ar-SA"/>
        </w:rPr>
        <w:t xml:space="preserve"> </w:t>
      </w:r>
      <w:r w:rsidRPr="00456163">
        <w:rPr>
          <w:rFonts w:cs="Wingdings"/>
          <w:sz w:val="28"/>
          <w:lang w:eastAsia="ar-SA"/>
        </w:rPr>
        <w:t>район</w:t>
      </w:r>
      <w:r w:rsidRPr="00456163">
        <w:rPr>
          <w:sz w:val="28"/>
          <w:szCs w:val="24"/>
        </w:rPr>
        <w:t>»</w:t>
      </w:r>
    </w:p>
    <w:p w:rsidR="00F7408F" w:rsidRPr="00456163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p w:rsidR="00F7408F" w:rsidRPr="00456163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50"/>
        <w:gridCol w:w="3994"/>
        <w:gridCol w:w="4476"/>
      </w:tblGrid>
      <w:tr w:rsidR="00456163" w:rsidRPr="00456163" w:rsidTr="00781D78">
        <w:tc>
          <w:tcPr>
            <w:tcW w:w="250" w:type="dxa"/>
          </w:tcPr>
          <w:p w:rsidR="00F7408F" w:rsidRPr="00456163" w:rsidRDefault="00F7408F" w:rsidP="0007293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94" w:type="dxa"/>
          </w:tcPr>
          <w:p w:rsidR="00F7408F" w:rsidRPr="00456163" w:rsidRDefault="00CD246F" w:rsidP="0007293B">
            <w:pPr>
              <w:pStyle w:val="a5"/>
              <w:ind w:right="-324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 xml:space="preserve">Галоян Любовь Михайловна </w:t>
            </w:r>
          </w:p>
        </w:tc>
        <w:tc>
          <w:tcPr>
            <w:tcW w:w="4476" w:type="dxa"/>
          </w:tcPr>
          <w:p w:rsidR="00F7408F" w:rsidRPr="00456163" w:rsidRDefault="00F7408F" w:rsidP="0007293B">
            <w:pPr>
              <w:rPr>
                <w:sz w:val="28"/>
                <w:szCs w:val="28"/>
              </w:rPr>
            </w:pPr>
            <w:r w:rsidRPr="00456163">
              <w:rPr>
                <w:sz w:val="28"/>
                <w:szCs w:val="28"/>
              </w:rPr>
              <w:t>- депутат Совета муниципального</w:t>
            </w:r>
          </w:p>
          <w:p w:rsidR="00F7408F" w:rsidRPr="00456163" w:rsidRDefault="00F7408F" w:rsidP="0007293B">
            <w:pPr>
              <w:rPr>
                <w:sz w:val="28"/>
                <w:szCs w:val="28"/>
              </w:rPr>
            </w:pPr>
            <w:r w:rsidRPr="00456163">
              <w:rPr>
                <w:sz w:val="28"/>
                <w:szCs w:val="28"/>
              </w:rPr>
              <w:t>образования Тимашевский район;</w:t>
            </w:r>
          </w:p>
        </w:tc>
      </w:tr>
      <w:tr w:rsidR="00456163" w:rsidRPr="00456163" w:rsidTr="0007293B">
        <w:trPr>
          <w:trHeight w:val="169"/>
        </w:trPr>
        <w:tc>
          <w:tcPr>
            <w:tcW w:w="250" w:type="dxa"/>
          </w:tcPr>
          <w:p w:rsidR="00F7408F" w:rsidRPr="00456163" w:rsidRDefault="00F7408F" w:rsidP="0007293B">
            <w:pPr>
              <w:pStyle w:val="a5"/>
              <w:ind w:left="36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94" w:type="dxa"/>
          </w:tcPr>
          <w:p w:rsidR="00F7408F" w:rsidRPr="00456163" w:rsidRDefault="00F7408F" w:rsidP="0007293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:rsidR="00F7408F" w:rsidRPr="00456163" w:rsidRDefault="00F7408F" w:rsidP="0007293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163" w:rsidRPr="00456163" w:rsidTr="00781D78">
        <w:tc>
          <w:tcPr>
            <w:tcW w:w="250" w:type="dxa"/>
          </w:tcPr>
          <w:p w:rsidR="00F7408F" w:rsidRPr="00456163" w:rsidRDefault="00F7408F" w:rsidP="0007293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94" w:type="dxa"/>
          </w:tcPr>
          <w:p w:rsidR="00F7408F" w:rsidRPr="00456163" w:rsidRDefault="00F7408F" w:rsidP="0007293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>Сыров Алексей Тимофеевич</w:t>
            </w:r>
          </w:p>
        </w:tc>
        <w:tc>
          <w:tcPr>
            <w:tcW w:w="4476" w:type="dxa"/>
          </w:tcPr>
          <w:p w:rsidR="00F7408F" w:rsidRPr="00456163" w:rsidRDefault="00F7408F" w:rsidP="0007293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>- депутат Совета муниципального образования Тимашевский район;</w:t>
            </w:r>
          </w:p>
          <w:p w:rsidR="00F7408F" w:rsidRPr="00456163" w:rsidRDefault="00F7408F" w:rsidP="0007293B">
            <w:pPr>
              <w:rPr>
                <w:sz w:val="28"/>
                <w:szCs w:val="28"/>
              </w:rPr>
            </w:pPr>
          </w:p>
        </w:tc>
      </w:tr>
      <w:tr w:rsidR="00456163" w:rsidRPr="00456163" w:rsidTr="00781D78">
        <w:tc>
          <w:tcPr>
            <w:tcW w:w="250" w:type="dxa"/>
          </w:tcPr>
          <w:p w:rsidR="00F7408F" w:rsidRPr="00456163" w:rsidRDefault="00F7408F" w:rsidP="0007293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94" w:type="dxa"/>
          </w:tcPr>
          <w:p w:rsidR="00F7408F" w:rsidRPr="00456163" w:rsidRDefault="00421C4A" w:rsidP="00CD246F">
            <w:pPr>
              <w:pStyle w:val="a5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>Рудина Юлия Владимировна</w:t>
            </w:r>
          </w:p>
          <w:p w:rsidR="00781D78" w:rsidRPr="00456163" w:rsidRDefault="00781D78" w:rsidP="0007293B">
            <w:pPr>
              <w:pStyle w:val="a5"/>
              <w:ind w:left="601"/>
              <w:rPr>
                <w:rFonts w:ascii="Times New Roman" w:hAnsi="Times New Roman"/>
                <w:sz w:val="28"/>
              </w:rPr>
            </w:pPr>
          </w:p>
          <w:p w:rsidR="0007293B" w:rsidRPr="00456163" w:rsidRDefault="0007293B" w:rsidP="0007293B">
            <w:pPr>
              <w:pStyle w:val="a5"/>
              <w:ind w:left="6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:rsidR="00F7408F" w:rsidRPr="00456163" w:rsidRDefault="00F7408F" w:rsidP="0007293B">
            <w:pPr>
              <w:rPr>
                <w:sz w:val="28"/>
                <w:szCs w:val="28"/>
              </w:rPr>
            </w:pPr>
            <w:r w:rsidRPr="00456163">
              <w:rPr>
                <w:sz w:val="28"/>
                <w:szCs w:val="28"/>
              </w:rPr>
              <w:t>-</w:t>
            </w:r>
            <w:r w:rsidR="0007293B" w:rsidRPr="00456163">
              <w:rPr>
                <w:sz w:val="28"/>
                <w:szCs w:val="28"/>
              </w:rPr>
              <w:t xml:space="preserve"> заместитель  начальника </w:t>
            </w:r>
            <w:r w:rsidRPr="00456163">
              <w:rPr>
                <w:sz w:val="28"/>
                <w:szCs w:val="28"/>
              </w:rPr>
              <w:t xml:space="preserve"> юридического отдела администрации муниципального образования Тимашевский район;</w:t>
            </w:r>
          </w:p>
        </w:tc>
      </w:tr>
      <w:tr w:rsidR="002E6E36" w:rsidRPr="00456163" w:rsidTr="00781D78">
        <w:tc>
          <w:tcPr>
            <w:tcW w:w="250" w:type="dxa"/>
          </w:tcPr>
          <w:p w:rsidR="00F7408F" w:rsidRPr="00456163" w:rsidRDefault="00F7408F" w:rsidP="0007293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94" w:type="dxa"/>
          </w:tcPr>
          <w:p w:rsidR="00CD246F" w:rsidRPr="00456163" w:rsidRDefault="00CD246F" w:rsidP="0007293B">
            <w:pPr>
              <w:pStyle w:val="a5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CD246F" w:rsidRPr="00456163" w:rsidRDefault="00CD246F" w:rsidP="0007293B">
            <w:pPr>
              <w:pStyle w:val="a5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 xml:space="preserve">Мельникова </w:t>
            </w:r>
          </w:p>
          <w:p w:rsidR="00F7408F" w:rsidRPr="00456163" w:rsidRDefault="00CD246F" w:rsidP="0007293B">
            <w:pPr>
              <w:pStyle w:val="a5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 xml:space="preserve">Наталья Анатольевна </w:t>
            </w:r>
          </w:p>
        </w:tc>
        <w:tc>
          <w:tcPr>
            <w:tcW w:w="4476" w:type="dxa"/>
          </w:tcPr>
          <w:p w:rsidR="0007293B" w:rsidRPr="00456163" w:rsidRDefault="0007293B" w:rsidP="0007293B">
            <w:pPr>
              <w:rPr>
                <w:sz w:val="28"/>
                <w:szCs w:val="28"/>
              </w:rPr>
            </w:pPr>
          </w:p>
          <w:p w:rsidR="00F7408F" w:rsidRPr="00456163" w:rsidRDefault="00F7408F" w:rsidP="0007293B">
            <w:pPr>
              <w:rPr>
                <w:sz w:val="28"/>
                <w:szCs w:val="28"/>
              </w:rPr>
            </w:pPr>
            <w:r w:rsidRPr="00456163">
              <w:rPr>
                <w:sz w:val="28"/>
                <w:szCs w:val="28"/>
              </w:rPr>
              <w:t xml:space="preserve">- </w:t>
            </w:r>
            <w:r w:rsidR="00421C4A" w:rsidRPr="00456163">
              <w:rPr>
                <w:sz w:val="28"/>
                <w:szCs w:val="28"/>
              </w:rPr>
              <w:t xml:space="preserve">главный </w:t>
            </w:r>
            <w:r w:rsidRPr="00456163">
              <w:rPr>
                <w:sz w:val="28"/>
                <w:szCs w:val="28"/>
              </w:rPr>
              <w:t xml:space="preserve"> специалист организационн</w:t>
            </w:r>
            <w:r w:rsidR="00781D78" w:rsidRPr="00456163">
              <w:rPr>
                <w:sz w:val="28"/>
                <w:szCs w:val="28"/>
              </w:rPr>
              <w:t>о -</w:t>
            </w:r>
            <w:r w:rsidRPr="00456163">
              <w:rPr>
                <w:sz w:val="28"/>
                <w:szCs w:val="28"/>
              </w:rPr>
              <w:t xml:space="preserve"> кадрового отдела  управления делами администрации муниципального образования Тимашевский район.</w:t>
            </w:r>
          </w:p>
        </w:tc>
      </w:tr>
    </w:tbl>
    <w:p w:rsidR="00F7408F" w:rsidRPr="00456163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p w:rsidR="00F7408F" w:rsidRPr="00456163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p w:rsidR="00F7408F" w:rsidRPr="00456163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p w:rsidR="007F4A1C" w:rsidRPr="007F4A1C" w:rsidRDefault="008F2C78" w:rsidP="007F4A1C">
      <w:pPr>
        <w:rPr>
          <w:sz w:val="28"/>
        </w:rPr>
      </w:pPr>
      <w:r>
        <w:rPr>
          <w:sz w:val="28"/>
        </w:rPr>
        <w:t>Г</w:t>
      </w:r>
      <w:r w:rsidR="007F4A1C" w:rsidRPr="007F4A1C">
        <w:rPr>
          <w:sz w:val="28"/>
        </w:rPr>
        <w:t>лав</w:t>
      </w:r>
      <w:r>
        <w:rPr>
          <w:sz w:val="28"/>
        </w:rPr>
        <w:t>а</w:t>
      </w:r>
      <w:r w:rsidR="007F4A1C" w:rsidRPr="007F4A1C">
        <w:rPr>
          <w:sz w:val="28"/>
        </w:rPr>
        <w:t xml:space="preserve"> муниципального образования </w:t>
      </w:r>
    </w:p>
    <w:p w:rsidR="007F4A1C" w:rsidRPr="007F4A1C" w:rsidRDefault="007F4A1C" w:rsidP="007F4A1C">
      <w:pPr>
        <w:rPr>
          <w:sz w:val="28"/>
        </w:rPr>
      </w:pPr>
      <w:r w:rsidRPr="007F4A1C">
        <w:rPr>
          <w:sz w:val="28"/>
        </w:rPr>
        <w:t xml:space="preserve">Тимашевский район                                                                            </w:t>
      </w:r>
      <w:r w:rsidR="002E6E36">
        <w:rPr>
          <w:sz w:val="28"/>
        </w:rPr>
        <w:t xml:space="preserve">  </w:t>
      </w:r>
      <w:r w:rsidRPr="007F4A1C">
        <w:rPr>
          <w:sz w:val="28"/>
        </w:rPr>
        <w:t xml:space="preserve">  </w:t>
      </w:r>
      <w:r w:rsidR="008F2C78">
        <w:rPr>
          <w:sz w:val="28"/>
        </w:rPr>
        <w:t>А.В.</w:t>
      </w:r>
      <w:r w:rsidR="002E6E36">
        <w:rPr>
          <w:sz w:val="28"/>
        </w:rPr>
        <w:t xml:space="preserve"> </w:t>
      </w:r>
      <w:r w:rsidR="008F2C78">
        <w:rPr>
          <w:sz w:val="28"/>
        </w:rPr>
        <w:t>Житлов</w:t>
      </w:r>
    </w:p>
    <w:p w:rsidR="00F7408F" w:rsidRDefault="00F7408F" w:rsidP="007F4A1C"/>
    <w:sectPr w:rsidR="00F7408F" w:rsidSect="007847BD">
      <w:headerReference w:type="even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7F0" w:rsidRDefault="001027F0" w:rsidP="00535EFC">
      <w:r>
        <w:separator/>
      </w:r>
    </w:p>
  </w:endnote>
  <w:endnote w:type="continuationSeparator" w:id="0">
    <w:p w:rsidR="001027F0" w:rsidRDefault="001027F0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7F0" w:rsidRDefault="001027F0" w:rsidP="00535EFC">
      <w:r>
        <w:separator/>
      </w:r>
    </w:p>
  </w:footnote>
  <w:footnote w:type="continuationSeparator" w:id="0">
    <w:p w:rsidR="001027F0" w:rsidRDefault="001027F0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8F" w:rsidRDefault="00F7408F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47BD">
      <w:rPr>
        <w:rStyle w:val="a9"/>
        <w:noProof/>
      </w:rPr>
      <w:t>4</w:t>
    </w:r>
    <w:r>
      <w:rPr>
        <w:rStyle w:val="a9"/>
      </w:rPr>
      <w:fldChar w:fldCharType="end"/>
    </w:r>
  </w:p>
  <w:p w:rsidR="00F7408F" w:rsidRDefault="00F740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3AA3"/>
    <w:rsid w:val="0000666A"/>
    <w:rsid w:val="00013A69"/>
    <w:rsid w:val="00021C37"/>
    <w:rsid w:val="00047048"/>
    <w:rsid w:val="00054236"/>
    <w:rsid w:val="00055442"/>
    <w:rsid w:val="000617D2"/>
    <w:rsid w:val="00062FB8"/>
    <w:rsid w:val="0007293B"/>
    <w:rsid w:val="00081C61"/>
    <w:rsid w:val="00082FE1"/>
    <w:rsid w:val="000D7C78"/>
    <w:rsid w:val="000E5700"/>
    <w:rsid w:val="000F16BF"/>
    <w:rsid w:val="000F5486"/>
    <w:rsid w:val="001027F0"/>
    <w:rsid w:val="00112D90"/>
    <w:rsid w:val="00117E58"/>
    <w:rsid w:val="00120CFA"/>
    <w:rsid w:val="001464EE"/>
    <w:rsid w:val="001611C6"/>
    <w:rsid w:val="00162A3F"/>
    <w:rsid w:val="001831E4"/>
    <w:rsid w:val="001902C5"/>
    <w:rsid w:val="001B078B"/>
    <w:rsid w:val="001B7AA5"/>
    <w:rsid w:val="001C0F77"/>
    <w:rsid w:val="001C2D3F"/>
    <w:rsid w:val="001C70E8"/>
    <w:rsid w:val="001F2D3D"/>
    <w:rsid w:val="001F3B59"/>
    <w:rsid w:val="0020251F"/>
    <w:rsid w:val="00202706"/>
    <w:rsid w:val="00220971"/>
    <w:rsid w:val="002424EA"/>
    <w:rsid w:val="0024431B"/>
    <w:rsid w:val="002743C0"/>
    <w:rsid w:val="002C3D1E"/>
    <w:rsid w:val="002D3CDA"/>
    <w:rsid w:val="002D7B4F"/>
    <w:rsid w:val="002E6E36"/>
    <w:rsid w:val="002F44E6"/>
    <w:rsid w:val="003005C4"/>
    <w:rsid w:val="00301502"/>
    <w:rsid w:val="0030771F"/>
    <w:rsid w:val="00307986"/>
    <w:rsid w:val="00323FD1"/>
    <w:rsid w:val="00347E35"/>
    <w:rsid w:val="003604B3"/>
    <w:rsid w:val="00376A24"/>
    <w:rsid w:val="00380136"/>
    <w:rsid w:val="00394893"/>
    <w:rsid w:val="003A5E61"/>
    <w:rsid w:val="003B0D9C"/>
    <w:rsid w:val="003F3FEB"/>
    <w:rsid w:val="00400A8F"/>
    <w:rsid w:val="004032D0"/>
    <w:rsid w:val="00403A54"/>
    <w:rsid w:val="00404ACA"/>
    <w:rsid w:val="00421C4A"/>
    <w:rsid w:val="004405BB"/>
    <w:rsid w:val="00456163"/>
    <w:rsid w:val="00485B8A"/>
    <w:rsid w:val="00497C74"/>
    <w:rsid w:val="004C34FB"/>
    <w:rsid w:val="004E2059"/>
    <w:rsid w:val="004F4476"/>
    <w:rsid w:val="004F49FB"/>
    <w:rsid w:val="00501DAC"/>
    <w:rsid w:val="00506046"/>
    <w:rsid w:val="00522435"/>
    <w:rsid w:val="005245F2"/>
    <w:rsid w:val="005340D4"/>
    <w:rsid w:val="00535EFC"/>
    <w:rsid w:val="005413FA"/>
    <w:rsid w:val="00544996"/>
    <w:rsid w:val="0056025B"/>
    <w:rsid w:val="00562D88"/>
    <w:rsid w:val="00565630"/>
    <w:rsid w:val="0058565D"/>
    <w:rsid w:val="0059173D"/>
    <w:rsid w:val="005B0A1E"/>
    <w:rsid w:val="005C173C"/>
    <w:rsid w:val="005C5E77"/>
    <w:rsid w:val="005E296E"/>
    <w:rsid w:val="006060BE"/>
    <w:rsid w:val="00635744"/>
    <w:rsid w:val="00653EAA"/>
    <w:rsid w:val="00660A6E"/>
    <w:rsid w:val="006676AF"/>
    <w:rsid w:val="0067678C"/>
    <w:rsid w:val="0069415D"/>
    <w:rsid w:val="006A65AD"/>
    <w:rsid w:val="006B292D"/>
    <w:rsid w:val="006B5C22"/>
    <w:rsid w:val="006B6B79"/>
    <w:rsid w:val="006C7ECF"/>
    <w:rsid w:val="006F0C9E"/>
    <w:rsid w:val="00702D65"/>
    <w:rsid w:val="007042F5"/>
    <w:rsid w:val="0071152C"/>
    <w:rsid w:val="00713F41"/>
    <w:rsid w:val="00714EAF"/>
    <w:rsid w:val="00723ACF"/>
    <w:rsid w:val="00740605"/>
    <w:rsid w:val="00745BF4"/>
    <w:rsid w:val="00746E66"/>
    <w:rsid w:val="00747BBB"/>
    <w:rsid w:val="0077418C"/>
    <w:rsid w:val="00781D78"/>
    <w:rsid w:val="00783542"/>
    <w:rsid w:val="007835BC"/>
    <w:rsid w:val="007847BD"/>
    <w:rsid w:val="007A294C"/>
    <w:rsid w:val="007C711D"/>
    <w:rsid w:val="007E2CEB"/>
    <w:rsid w:val="007F4A1C"/>
    <w:rsid w:val="00803EBB"/>
    <w:rsid w:val="00825677"/>
    <w:rsid w:val="00826F89"/>
    <w:rsid w:val="00830EA2"/>
    <w:rsid w:val="00842B01"/>
    <w:rsid w:val="00852518"/>
    <w:rsid w:val="00872677"/>
    <w:rsid w:val="00881944"/>
    <w:rsid w:val="0088777A"/>
    <w:rsid w:val="0089029F"/>
    <w:rsid w:val="008B0125"/>
    <w:rsid w:val="008B28E6"/>
    <w:rsid w:val="008D0C31"/>
    <w:rsid w:val="008D68D1"/>
    <w:rsid w:val="008E15E6"/>
    <w:rsid w:val="008E202D"/>
    <w:rsid w:val="008F0B63"/>
    <w:rsid w:val="008F2C78"/>
    <w:rsid w:val="008F6C67"/>
    <w:rsid w:val="00910608"/>
    <w:rsid w:val="00914C1F"/>
    <w:rsid w:val="00920B9D"/>
    <w:rsid w:val="00951987"/>
    <w:rsid w:val="009519B2"/>
    <w:rsid w:val="00975E91"/>
    <w:rsid w:val="00984BB3"/>
    <w:rsid w:val="00987589"/>
    <w:rsid w:val="009D2EB3"/>
    <w:rsid w:val="00A245A5"/>
    <w:rsid w:val="00A37817"/>
    <w:rsid w:val="00A53548"/>
    <w:rsid w:val="00A55D3E"/>
    <w:rsid w:val="00A8455D"/>
    <w:rsid w:val="00A87567"/>
    <w:rsid w:val="00AA7472"/>
    <w:rsid w:val="00AB264E"/>
    <w:rsid w:val="00AC0EFD"/>
    <w:rsid w:val="00AD32B1"/>
    <w:rsid w:val="00AD5C54"/>
    <w:rsid w:val="00AE56B2"/>
    <w:rsid w:val="00AF605B"/>
    <w:rsid w:val="00B046D4"/>
    <w:rsid w:val="00B175F0"/>
    <w:rsid w:val="00B34176"/>
    <w:rsid w:val="00B35D44"/>
    <w:rsid w:val="00B51246"/>
    <w:rsid w:val="00B55A31"/>
    <w:rsid w:val="00B67535"/>
    <w:rsid w:val="00B870EE"/>
    <w:rsid w:val="00B935A7"/>
    <w:rsid w:val="00BC0B3C"/>
    <w:rsid w:val="00BC799A"/>
    <w:rsid w:val="00BE25A4"/>
    <w:rsid w:val="00BE7C5D"/>
    <w:rsid w:val="00C03B71"/>
    <w:rsid w:val="00C12716"/>
    <w:rsid w:val="00C13164"/>
    <w:rsid w:val="00C22D32"/>
    <w:rsid w:val="00C359FE"/>
    <w:rsid w:val="00C44D04"/>
    <w:rsid w:val="00C52C48"/>
    <w:rsid w:val="00C57354"/>
    <w:rsid w:val="00C57F87"/>
    <w:rsid w:val="00C83720"/>
    <w:rsid w:val="00CA16EF"/>
    <w:rsid w:val="00CD246F"/>
    <w:rsid w:val="00CE0BF1"/>
    <w:rsid w:val="00CF1769"/>
    <w:rsid w:val="00CF2FE3"/>
    <w:rsid w:val="00D01441"/>
    <w:rsid w:val="00D02419"/>
    <w:rsid w:val="00D066DD"/>
    <w:rsid w:val="00D101E2"/>
    <w:rsid w:val="00D15761"/>
    <w:rsid w:val="00D21611"/>
    <w:rsid w:val="00D63E09"/>
    <w:rsid w:val="00D67EFB"/>
    <w:rsid w:val="00D74913"/>
    <w:rsid w:val="00D74E13"/>
    <w:rsid w:val="00D77E00"/>
    <w:rsid w:val="00D93FA9"/>
    <w:rsid w:val="00D95338"/>
    <w:rsid w:val="00D970A3"/>
    <w:rsid w:val="00DA2114"/>
    <w:rsid w:val="00DA480F"/>
    <w:rsid w:val="00DA71CD"/>
    <w:rsid w:val="00DC4D4A"/>
    <w:rsid w:val="00DC64AB"/>
    <w:rsid w:val="00DD5D2D"/>
    <w:rsid w:val="00DE7BCF"/>
    <w:rsid w:val="00E0356D"/>
    <w:rsid w:val="00E1537F"/>
    <w:rsid w:val="00E23B67"/>
    <w:rsid w:val="00E2753A"/>
    <w:rsid w:val="00E35572"/>
    <w:rsid w:val="00E430FD"/>
    <w:rsid w:val="00E475A4"/>
    <w:rsid w:val="00E52C2F"/>
    <w:rsid w:val="00E75881"/>
    <w:rsid w:val="00EA5383"/>
    <w:rsid w:val="00EB008F"/>
    <w:rsid w:val="00ED26E6"/>
    <w:rsid w:val="00EE1362"/>
    <w:rsid w:val="00EE3AEA"/>
    <w:rsid w:val="00EE78DA"/>
    <w:rsid w:val="00F124E5"/>
    <w:rsid w:val="00F173BE"/>
    <w:rsid w:val="00F21F7D"/>
    <w:rsid w:val="00F22762"/>
    <w:rsid w:val="00F349D9"/>
    <w:rsid w:val="00F431C0"/>
    <w:rsid w:val="00F46180"/>
    <w:rsid w:val="00F51D29"/>
    <w:rsid w:val="00F6173B"/>
    <w:rsid w:val="00F679D7"/>
    <w:rsid w:val="00F717E7"/>
    <w:rsid w:val="00F7408F"/>
    <w:rsid w:val="00F83E8F"/>
    <w:rsid w:val="00F8658B"/>
    <w:rsid w:val="00FA076D"/>
    <w:rsid w:val="00FA3AD3"/>
    <w:rsid w:val="00FA5579"/>
    <w:rsid w:val="00FC1A15"/>
    <w:rsid w:val="00FD662F"/>
    <w:rsid w:val="00FE5E9C"/>
    <w:rsid w:val="00FF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930C658-8014-443B-A068-07CFCE87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uiPriority="0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2FFF0-5D97-4E82-8FF6-5462494C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2016-01-14T14:15:00Z</cp:lastPrinted>
  <dcterms:created xsi:type="dcterms:W3CDTF">2015-02-25T05:28:00Z</dcterms:created>
  <dcterms:modified xsi:type="dcterms:W3CDTF">2017-02-15T06:51:00Z</dcterms:modified>
</cp:coreProperties>
</file>